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6E57FB">
            <w:pPr>
              <w:jc w:val="right"/>
              <w:rPr>
                <w:rFonts w:ascii="Times New Roman" w:hAnsi="Times New Roman"/>
                <w:sz w:val="24"/>
              </w:rPr>
            </w:pPr>
            <w:r w:rsidRPr="00C561F7">
              <w:rPr>
                <w:rFonts w:ascii="Times New Roman" w:hAnsi="Times New Roman"/>
                <w:sz w:val="24"/>
              </w:rPr>
              <w:t xml:space="preserve">Протокол  № </w:t>
            </w:r>
            <w:r w:rsidR="006E57FB">
              <w:rPr>
                <w:rFonts w:ascii="Times New Roman" w:hAnsi="Times New Roman"/>
                <w:sz w:val="24"/>
              </w:rPr>
              <w:t>47</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6E57FB" w:rsidP="006E57FB">
            <w:pPr>
              <w:jc w:val="right"/>
              <w:rPr>
                <w:rFonts w:ascii="Times New Roman" w:hAnsi="Times New Roman"/>
                <w:sz w:val="24"/>
              </w:rPr>
            </w:pPr>
            <w:r>
              <w:rPr>
                <w:rFonts w:ascii="Times New Roman" w:hAnsi="Times New Roman"/>
                <w:sz w:val="24"/>
              </w:rPr>
              <w:t>«07</w:t>
            </w:r>
            <w:r w:rsidR="00DE7BED" w:rsidRPr="00C561F7">
              <w:rPr>
                <w:rFonts w:ascii="Times New Roman" w:hAnsi="Times New Roman"/>
                <w:sz w:val="24"/>
              </w:rPr>
              <w:t xml:space="preserve">» </w:t>
            </w:r>
            <w:r>
              <w:rPr>
                <w:rFonts w:ascii="Times New Roman" w:hAnsi="Times New Roman"/>
                <w:sz w:val="24"/>
              </w:rPr>
              <w:t>апреля</w:t>
            </w:r>
            <w:r w:rsidR="00DE7BED" w:rsidRPr="00C561F7">
              <w:rPr>
                <w:rFonts w:ascii="Times New Roman" w:hAnsi="Times New Roman"/>
                <w:sz w:val="24"/>
              </w:rPr>
              <w:t xml:space="preserve">  </w:t>
            </w:r>
            <w:r>
              <w:rPr>
                <w:rFonts w:ascii="Times New Roman" w:hAnsi="Times New Roman"/>
                <w:sz w:val="24"/>
              </w:rPr>
              <w:t>2017</w:t>
            </w:r>
            <w:r w:rsidR="00DE7BED" w:rsidRPr="00C561F7">
              <w:rPr>
                <w:rFonts w:ascii="Times New Roman" w:hAnsi="Times New Roman"/>
                <w:sz w:val="24"/>
              </w:rPr>
              <w:t xml:space="preserve"> г.</w:t>
            </w:r>
          </w:p>
        </w:tc>
      </w:tr>
    </w:tbl>
    <w:p w:rsidR="00841D99" w:rsidRPr="006E57FB" w:rsidRDefault="00841D99" w:rsidP="00DE7BED">
      <w:pPr>
        <w:rPr>
          <w:rFonts w:ascii="Times New Roman" w:hAnsi="Times New Roman"/>
          <w:b/>
          <w:vanish/>
          <w:sz w:val="24"/>
        </w:rPr>
      </w:pPr>
    </w:p>
    <w:p w:rsidR="00DE7BED" w:rsidRPr="006E57FB" w:rsidRDefault="00A03AA2" w:rsidP="00DE7BED">
      <w:pPr>
        <w:rPr>
          <w:rFonts w:ascii="Times New Roman" w:hAnsi="Times New Roman"/>
          <w:b/>
          <w:sz w:val="24"/>
        </w:rPr>
      </w:pPr>
      <w:r w:rsidRPr="006E57FB">
        <w:rPr>
          <w:rFonts w:ascii="Times New Roman" w:hAnsi="Times New Roman"/>
          <w:b/>
          <w:sz w:val="24"/>
        </w:rPr>
        <w:t>ПДО №</w:t>
      </w:r>
      <w:r w:rsidR="00057445" w:rsidRPr="006E57FB">
        <w:rPr>
          <w:rFonts w:ascii="Times New Roman" w:hAnsi="Times New Roman"/>
          <w:b/>
          <w:sz w:val="24"/>
        </w:rPr>
        <w:t xml:space="preserve"> </w:t>
      </w:r>
      <w:r w:rsidR="0001261F" w:rsidRPr="006E57FB">
        <w:rPr>
          <w:rFonts w:ascii="Times New Roman" w:hAnsi="Times New Roman"/>
          <w:b/>
          <w:sz w:val="24"/>
        </w:rPr>
        <w:t>113</w:t>
      </w:r>
      <w:r w:rsidRPr="006E57FB">
        <w:rPr>
          <w:rFonts w:ascii="Times New Roman" w:hAnsi="Times New Roman"/>
          <w:b/>
          <w:sz w:val="24"/>
        </w:rPr>
        <w:t>-К</w:t>
      </w:r>
      <w:r w:rsidR="00641B85" w:rsidRPr="006E57FB">
        <w:rPr>
          <w:rFonts w:ascii="Times New Roman" w:hAnsi="Times New Roman"/>
          <w:b/>
          <w:sz w:val="24"/>
        </w:rPr>
        <w:t>С</w:t>
      </w:r>
      <w:r w:rsidRPr="006E57FB">
        <w:rPr>
          <w:rFonts w:ascii="Times New Roman" w:hAnsi="Times New Roman"/>
          <w:b/>
          <w:sz w:val="24"/>
        </w:rPr>
        <w:t>-201</w:t>
      </w:r>
      <w:r w:rsidR="00DD6920" w:rsidRPr="006E57FB">
        <w:rPr>
          <w:rFonts w:ascii="Times New Roman" w:hAnsi="Times New Roman"/>
          <w:b/>
          <w:sz w:val="24"/>
        </w:rPr>
        <w:t>7</w:t>
      </w:r>
      <w:r w:rsidRPr="006E57FB">
        <w:rPr>
          <w:rFonts w:ascii="Times New Roman" w:hAnsi="Times New Roman"/>
          <w:b/>
          <w:sz w:val="24"/>
        </w:rPr>
        <w:t xml:space="preserve"> от </w:t>
      </w:r>
      <w:r w:rsidR="006E57FB" w:rsidRPr="006E57FB">
        <w:rPr>
          <w:rFonts w:ascii="Times New Roman" w:hAnsi="Times New Roman"/>
          <w:b/>
          <w:sz w:val="24"/>
        </w:rPr>
        <w:t>07.04.2017г.</w:t>
      </w:r>
    </w:p>
    <w:p w:rsidR="00BF1914" w:rsidRPr="00C561F7" w:rsidRDefault="00BF1914" w:rsidP="00DE7BED">
      <w:pPr>
        <w:rPr>
          <w:rFonts w:ascii="Times New Roman" w:hAnsi="Times New Roman"/>
          <w:sz w:val="24"/>
        </w:rPr>
      </w:pPr>
    </w:p>
    <w:p w:rsidR="00ED6400" w:rsidRPr="0008291C" w:rsidRDefault="00DE7BED" w:rsidP="00ED6400">
      <w:pPr>
        <w:suppressAutoHyphens/>
        <w:spacing w:before="0"/>
        <w:ind w:firstLine="567"/>
        <w:jc w:val="both"/>
        <w:rPr>
          <w:rFonts w:ascii="Times New Roman" w:hAnsi="Times New Roman"/>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EC1D2C" w:rsidRPr="00EC1D2C">
        <w:rPr>
          <w:rFonts w:ascii="Times New Roman" w:hAnsi="Times New Roman"/>
          <w:b/>
          <w:sz w:val="24"/>
        </w:rPr>
        <w:t>выполнение «</w:t>
      </w:r>
      <w:r w:rsidR="0008291C" w:rsidRPr="0008291C">
        <w:rPr>
          <w:rFonts w:ascii="Times New Roman" w:hAnsi="Times New Roman"/>
          <w:b/>
          <w:sz w:val="24"/>
        </w:rPr>
        <w:t xml:space="preserve">Комплекс работ по техническому перевооружению цехов КМ-2, 12, 13, 15, 17, 20 в рамках программ "Приведение объектов завода к требованиям пожарной безопасности", "ОНСС", "Модернизация сетей связи"» </w:t>
      </w:r>
      <w:r w:rsidR="0008291C" w:rsidRPr="0008291C">
        <w:rPr>
          <w:rFonts w:ascii="Times New Roman" w:hAnsi="Times New Roman"/>
          <w:sz w:val="24"/>
        </w:rPr>
        <w:t>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 1 к Договору генподряда</w:t>
      </w:r>
      <w:r w:rsidR="008A095F" w:rsidRPr="0008291C">
        <w:rPr>
          <w:rFonts w:ascii="Times New Roman" w:hAnsi="Times New Roman"/>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Default="00817A4A" w:rsidP="00817A4A">
      <w:pPr>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w:t>
      </w:r>
      <w:r w:rsidRPr="00C561F7">
        <w:rPr>
          <w:rFonts w:ascii="Times New Roman" w:hAnsi="Times New Roman" w:cs="Times New Roman"/>
          <w:sz w:val="24"/>
          <w:szCs w:val="24"/>
        </w:rPr>
        <w:lastRenderedPageBreak/>
        <w:t xml:space="preserve">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747A66" w:rsidRDefault="00747A66" w:rsidP="00747A66">
      <w:pPr>
        <w:autoSpaceDE w:val="0"/>
        <w:spacing w:before="60"/>
        <w:ind w:firstLine="709"/>
        <w:jc w:val="both"/>
        <w:rPr>
          <w:rFonts w:ascii="Times New Roman" w:hAnsi="Times New Roman"/>
          <w:sz w:val="24"/>
        </w:rPr>
      </w:pPr>
      <w:r w:rsidRPr="00747A66">
        <w:rPr>
          <w:rFonts w:ascii="Times New Roman" w:hAnsi="Times New Roman"/>
          <w:sz w:val="24"/>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F35A67">
        <w:rPr>
          <w:rFonts w:ascii="Times New Roman" w:hAnsi="Times New Roman"/>
          <w:b/>
          <w:sz w:val="24"/>
        </w:rPr>
        <w:t>15 июн</w:t>
      </w:r>
      <w:r w:rsidR="00CC17B8">
        <w:rPr>
          <w:rFonts w:ascii="Times New Roman" w:hAnsi="Times New Roman"/>
          <w:b/>
          <w:sz w:val="24"/>
        </w:rPr>
        <w:t>я</w:t>
      </w:r>
      <w:r w:rsidR="007A3D32">
        <w:rPr>
          <w:rFonts w:ascii="Times New Roman" w:hAnsi="Times New Roman"/>
          <w:b/>
          <w:sz w:val="24"/>
        </w:rPr>
        <w:t xml:space="preserve"> </w:t>
      </w:r>
      <w:r w:rsidR="00230908" w:rsidRPr="00C561F7">
        <w:rPr>
          <w:rFonts w:ascii="Times New Roman" w:hAnsi="Times New Roman"/>
          <w:b/>
          <w:sz w:val="24"/>
        </w:rPr>
        <w:t>201</w:t>
      </w:r>
      <w:r w:rsidR="00866E21">
        <w:rPr>
          <w:rFonts w:ascii="Times New Roman" w:hAnsi="Times New Roman"/>
          <w:b/>
          <w:sz w:val="24"/>
        </w:rPr>
        <w:t>7</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0613D9" w:rsidRPr="000613D9" w:rsidRDefault="000613D9" w:rsidP="000613D9">
      <w:pPr>
        <w:pStyle w:val="a6"/>
        <w:numPr>
          <w:ilvl w:val="0"/>
          <w:numId w:val="2"/>
        </w:numPr>
        <w:jc w:val="both"/>
        <w:rPr>
          <w:rFonts w:ascii="Times New Roman" w:hAnsi="Times New Roman"/>
          <w:sz w:val="24"/>
        </w:rPr>
      </w:pPr>
      <w:r w:rsidRPr="000613D9">
        <w:rPr>
          <w:rFonts w:ascii="Times New Roman" w:hAnsi="Times New Roman"/>
          <w:sz w:val="24"/>
        </w:rPr>
        <w:t>Подписанный договор генподряда (Форма № 4 к настоящему ПДО) с Приложениями к нему</w:t>
      </w:r>
      <w:r>
        <w:rPr>
          <w:rFonts w:ascii="Times New Roman" w:hAnsi="Times New Roman"/>
          <w:sz w:val="24"/>
        </w:rPr>
        <w:t xml:space="preserve"> (без указания стоимости работ)</w:t>
      </w:r>
      <w:r w:rsidRPr="000613D9">
        <w:rPr>
          <w:rFonts w:ascii="Times New Roman" w:hAnsi="Times New Roman"/>
          <w:sz w:val="24"/>
        </w:rPr>
        <w:t>, подписанные и скрепленные печатью организации в редакции Заказчика, в 2-х экземплярах;</w:t>
      </w:r>
    </w:p>
    <w:p w:rsidR="00C1217A" w:rsidRDefault="00C1217A" w:rsidP="00C1217A">
      <w:pPr>
        <w:pStyle w:val="a6"/>
        <w:numPr>
          <w:ilvl w:val="0"/>
          <w:numId w:val="2"/>
        </w:numPr>
        <w:tabs>
          <w:tab w:val="left" w:pos="1418"/>
        </w:tabs>
        <w:contextualSpacing w:val="0"/>
        <w:jc w:val="both"/>
        <w:rPr>
          <w:rFonts w:ascii="Times New Roman" w:hAnsi="Times New Roman"/>
          <w:sz w:val="24"/>
        </w:rPr>
      </w:pPr>
      <w:r w:rsidRPr="00C1217A">
        <w:rPr>
          <w:rFonts w:ascii="Times New Roman" w:hAnsi="Times New Roman"/>
          <w:sz w:val="24"/>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r>
        <w:rPr>
          <w:rFonts w:ascii="Times New Roman" w:hAnsi="Times New Roman"/>
          <w:sz w:val="24"/>
        </w:rPr>
        <w:t xml:space="preserve"> </w:t>
      </w:r>
      <w:r w:rsidRPr="00C1217A">
        <w:rPr>
          <w:rFonts w:ascii="Times New Roman" w:hAnsi="Times New Roman"/>
          <w:sz w:val="24"/>
        </w:rPr>
        <w:t xml:space="preserve">(по форме № </w:t>
      </w:r>
      <w:r>
        <w:rPr>
          <w:rFonts w:ascii="Times New Roman" w:hAnsi="Times New Roman"/>
          <w:sz w:val="24"/>
        </w:rPr>
        <w:t>6</w:t>
      </w:r>
      <w:r w:rsidRPr="00C1217A">
        <w:rPr>
          <w:rFonts w:ascii="Times New Roman" w:hAnsi="Times New Roman"/>
          <w:sz w:val="24"/>
        </w:rPr>
        <w:t xml:space="preserve"> к настоящему ПДО)</w:t>
      </w:r>
      <w:r>
        <w:rPr>
          <w:rFonts w:ascii="Times New Roman" w:hAnsi="Times New Roman"/>
          <w:sz w:val="24"/>
        </w:rPr>
        <w:t>;</w:t>
      </w:r>
    </w:p>
    <w:p w:rsidR="007C09F4" w:rsidRPr="007C09F4" w:rsidRDefault="00C1217A" w:rsidP="007C09F4">
      <w:pPr>
        <w:pStyle w:val="a6"/>
        <w:numPr>
          <w:ilvl w:val="0"/>
          <w:numId w:val="2"/>
        </w:numPr>
        <w:jc w:val="both"/>
        <w:rPr>
          <w:rFonts w:ascii="Times New Roman" w:hAnsi="Times New Roman"/>
          <w:sz w:val="24"/>
        </w:rPr>
      </w:pPr>
      <w:r w:rsidRPr="007C09F4">
        <w:rPr>
          <w:rFonts w:ascii="Times New Roman" w:hAnsi="Times New Roman"/>
          <w:sz w:val="24"/>
        </w:rPr>
        <w:lastRenderedPageBreak/>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7C09F4">
        <w:rPr>
          <w:rFonts w:ascii="Times New Roman" w:hAnsi="Times New Roman"/>
          <w:sz w:val="24"/>
        </w:rPr>
        <w:t xml:space="preserve"> </w:t>
      </w:r>
      <w:r w:rsidR="007C09F4" w:rsidRPr="007C09F4">
        <w:rPr>
          <w:rFonts w:ascii="Times New Roman" w:hAnsi="Times New Roman"/>
          <w:sz w:val="24"/>
        </w:rPr>
        <w:t xml:space="preserve">(по форме № </w:t>
      </w:r>
      <w:r w:rsidR="007C09F4">
        <w:rPr>
          <w:rFonts w:ascii="Times New Roman" w:hAnsi="Times New Roman"/>
          <w:sz w:val="24"/>
        </w:rPr>
        <w:t>7</w:t>
      </w:r>
      <w:r w:rsidR="007C09F4" w:rsidRPr="007C09F4">
        <w:rPr>
          <w:rFonts w:ascii="Times New Roman" w:hAnsi="Times New Roman"/>
          <w:sz w:val="24"/>
        </w:rPr>
        <w:t xml:space="preserve"> к настоящему ПДО);</w:t>
      </w:r>
    </w:p>
    <w:p w:rsidR="00C1217A" w:rsidRDefault="002B4C96" w:rsidP="002B4C96">
      <w:pPr>
        <w:pStyle w:val="a6"/>
        <w:numPr>
          <w:ilvl w:val="0"/>
          <w:numId w:val="2"/>
        </w:numPr>
        <w:tabs>
          <w:tab w:val="left" w:pos="1418"/>
        </w:tabs>
        <w:contextualSpacing w:val="0"/>
        <w:jc w:val="both"/>
        <w:rPr>
          <w:rFonts w:ascii="Times New Roman" w:hAnsi="Times New Roman"/>
          <w:sz w:val="24"/>
        </w:rPr>
      </w:pPr>
      <w:r w:rsidRPr="002B4C96">
        <w:rPr>
          <w:rFonts w:ascii="Times New Roman" w:hAnsi="Times New Roman"/>
          <w:sz w:val="24"/>
        </w:rPr>
        <w:t>Гарантийное письмо о выполнении работ собственными силами Генподрядчика в объеме не менее 80%</w:t>
      </w:r>
      <w:r>
        <w:rPr>
          <w:rFonts w:ascii="Times New Roman" w:hAnsi="Times New Roman"/>
          <w:sz w:val="24"/>
        </w:rPr>
        <w:t>,</w:t>
      </w:r>
      <w:r w:rsidRPr="002B4C96">
        <w:rPr>
          <w:rFonts w:ascii="Times New Roman" w:hAnsi="Times New Roman"/>
          <w:sz w:val="24"/>
        </w:rPr>
        <w:t xml:space="preserve"> за подписью руководителя организации и скрепленн</w:t>
      </w:r>
      <w:r>
        <w:rPr>
          <w:rFonts w:ascii="Times New Roman" w:hAnsi="Times New Roman"/>
          <w:sz w:val="24"/>
        </w:rPr>
        <w:t>ое</w:t>
      </w:r>
      <w:r w:rsidRPr="002B4C96">
        <w:rPr>
          <w:rFonts w:ascii="Times New Roman" w:hAnsi="Times New Roman"/>
          <w:sz w:val="24"/>
        </w:rPr>
        <w:t xml:space="preserve"> печатью организации</w:t>
      </w:r>
      <w:r>
        <w:rPr>
          <w:rFonts w:ascii="Times New Roman" w:hAnsi="Times New Roman"/>
          <w:sz w:val="24"/>
        </w:rPr>
        <w:t>;</w:t>
      </w:r>
    </w:p>
    <w:p w:rsidR="002B4C96" w:rsidRPr="002B4C96" w:rsidRDefault="00624887" w:rsidP="002B4C96">
      <w:pPr>
        <w:pStyle w:val="a6"/>
        <w:numPr>
          <w:ilvl w:val="0"/>
          <w:numId w:val="2"/>
        </w:numPr>
        <w:tabs>
          <w:tab w:val="left" w:pos="1418"/>
        </w:tabs>
        <w:contextualSpacing w:val="0"/>
        <w:jc w:val="both"/>
        <w:rPr>
          <w:rFonts w:ascii="Times New Roman" w:hAnsi="Times New Roman"/>
          <w:sz w:val="24"/>
        </w:rPr>
      </w:pPr>
      <w:r>
        <w:rPr>
          <w:rFonts w:ascii="Times New Roman" w:hAnsi="Times New Roman"/>
          <w:sz w:val="24"/>
        </w:rPr>
        <w:t xml:space="preserve">Копия </w:t>
      </w:r>
      <w:r w:rsidR="002B4C96" w:rsidRPr="002B4C96">
        <w:rPr>
          <w:rFonts w:ascii="Times New Roman" w:hAnsi="Times New Roman"/>
          <w:sz w:val="24"/>
        </w:rPr>
        <w:t xml:space="preserve"> «Отчета о прибылях и убытках» (за последние 3 года – 2014,2015,2016 г</w:t>
      </w:r>
      <w:r w:rsidR="00C1315A">
        <w:rPr>
          <w:rFonts w:ascii="Times New Roman" w:hAnsi="Times New Roman"/>
          <w:sz w:val="24"/>
        </w:rPr>
        <w:t>.</w:t>
      </w:r>
      <w:r w:rsidR="002B4C96" w:rsidRPr="002B4C96">
        <w:rPr>
          <w:rFonts w:ascii="Times New Roman" w:hAnsi="Times New Roman"/>
          <w:sz w:val="24"/>
        </w:rPr>
        <w:t>г</w:t>
      </w:r>
      <w:r w:rsidR="00C1315A">
        <w:rPr>
          <w:rFonts w:ascii="Times New Roman" w:hAnsi="Times New Roman"/>
          <w:sz w:val="24"/>
        </w:rPr>
        <w:t>.</w:t>
      </w:r>
      <w:r w:rsidR="002B4C96" w:rsidRPr="002B4C96">
        <w:rPr>
          <w:rFonts w:ascii="Times New Roman" w:hAnsi="Times New Roman"/>
          <w:sz w:val="24"/>
        </w:rPr>
        <w:t>)</w:t>
      </w:r>
      <w:r w:rsidR="002B4C96">
        <w:rPr>
          <w:rFonts w:ascii="Times New Roman" w:hAnsi="Times New Roman"/>
          <w:sz w:val="24"/>
        </w:rPr>
        <w:t>,</w:t>
      </w:r>
      <w:r w:rsidR="002B4C96" w:rsidRPr="002B4C96">
        <w:rPr>
          <w:rFonts w:ascii="Times New Roman" w:hAnsi="Times New Roman"/>
          <w:sz w:val="24"/>
        </w:rPr>
        <w:t xml:space="preserve"> за подписью руководителя организации и скрепленн</w:t>
      </w:r>
      <w:r w:rsidR="005665EE">
        <w:rPr>
          <w:rFonts w:ascii="Times New Roman" w:hAnsi="Times New Roman"/>
          <w:sz w:val="24"/>
        </w:rPr>
        <w:t>ая</w:t>
      </w:r>
      <w:r w:rsidR="002B4C96" w:rsidRPr="002B4C96">
        <w:rPr>
          <w:rFonts w:ascii="Times New Roman" w:hAnsi="Times New Roman"/>
          <w:sz w:val="24"/>
        </w:rPr>
        <w:t xml:space="preserve"> печатью организации;</w:t>
      </w:r>
    </w:p>
    <w:p w:rsidR="00465700" w:rsidRPr="00465700" w:rsidRDefault="00624887" w:rsidP="00465700">
      <w:pPr>
        <w:pStyle w:val="a6"/>
        <w:numPr>
          <w:ilvl w:val="0"/>
          <w:numId w:val="2"/>
        </w:numPr>
        <w:jc w:val="both"/>
        <w:rPr>
          <w:rFonts w:ascii="Times New Roman" w:hAnsi="Times New Roman"/>
          <w:sz w:val="24"/>
        </w:rPr>
      </w:pPr>
      <w:r w:rsidRPr="00465700">
        <w:rPr>
          <w:rFonts w:ascii="Times New Roman" w:hAnsi="Times New Roman"/>
          <w:sz w:val="24"/>
        </w:rPr>
        <w:t>Копии Свидетельства о допуске к работам, оформленного в соответствии с приказом Министерства регионального развития РФ №</w:t>
      </w:r>
      <w:r w:rsidR="0048023C">
        <w:rPr>
          <w:rFonts w:ascii="Times New Roman" w:hAnsi="Times New Roman"/>
          <w:sz w:val="24"/>
        </w:rPr>
        <w:t xml:space="preserve"> </w:t>
      </w:r>
      <w:r w:rsidRPr="00465700">
        <w:rPr>
          <w:rFonts w:ascii="Times New Roman" w:hAnsi="Times New Roman"/>
          <w:sz w:val="24"/>
        </w:rPr>
        <w:t>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r w:rsidR="00465700" w:rsidRPr="00465700">
        <w:rPr>
          <w:rFonts w:ascii="Times New Roman" w:hAnsi="Times New Roman"/>
          <w:sz w:val="24"/>
        </w:rPr>
        <w:t>, за подписью руководителя организации и скрепленн</w:t>
      </w:r>
      <w:r w:rsidR="005665EE">
        <w:rPr>
          <w:rFonts w:ascii="Times New Roman" w:hAnsi="Times New Roman"/>
          <w:sz w:val="24"/>
        </w:rPr>
        <w:t>ая</w:t>
      </w:r>
      <w:r w:rsidR="00465700" w:rsidRPr="00465700">
        <w:rPr>
          <w:rFonts w:ascii="Times New Roman" w:hAnsi="Times New Roman"/>
          <w:sz w:val="24"/>
        </w:rPr>
        <w:t xml:space="preserve"> печатью организации;</w:t>
      </w:r>
    </w:p>
    <w:p w:rsidR="005665EE" w:rsidRPr="005665EE" w:rsidRDefault="005665EE" w:rsidP="00C1315A">
      <w:pPr>
        <w:pStyle w:val="a6"/>
        <w:numPr>
          <w:ilvl w:val="0"/>
          <w:numId w:val="2"/>
        </w:numPr>
        <w:jc w:val="both"/>
        <w:rPr>
          <w:rFonts w:ascii="Times New Roman" w:hAnsi="Times New Roman"/>
          <w:sz w:val="24"/>
        </w:rPr>
      </w:pPr>
      <w:r w:rsidRPr="005665EE">
        <w:rPr>
          <w:rFonts w:ascii="Times New Roman" w:hAnsi="Times New Roman"/>
          <w:sz w:val="24"/>
        </w:rPr>
        <w:t xml:space="preserve">Копия </w:t>
      </w:r>
      <w:r w:rsidR="00C1315A" w:rsidRPr="00C1315A">
        <w:rPr>
          <w:rFonts w:ascii="Times New Roman" w:hAnsi="Times New Roman"/>
          <w:sz w:val="24"/>
        </w:rPr>
        <w:t>свидетельства системы менеджмента качества ISO 9001, ИСО 9001</w:t>
      </w:r>
      <w:r w:rsidRPr="005665EE">
        <w:rPr>
          <w:rFonts w:ascii="Times New Roman" w:hAnsi="Times New Roman"/>
          <w:sz w:val="24"/>
        </w:rPr>
        <w:t>,</w:t>
      </w:r>
      <w:r w:rsidRPr="005665EE">
        <w:t xml:space="preserve"> </w:t>
      </w:r>
      <w:r w:rsidRPr="005665EE">
        <w:rPr>
          <w:rFonts w:ascii="Times New Roman" w:hAnsi="Times New Roman"/>
          <w:sz w:val="24"/>
        </w:rPr>
        <w:t>за подписью руководителя организации и скрепленн</w:t>
      </w:r>
      <w:r>
        <w:rPr>
          <w:rFonts w:ascii="Times New Roman" w:hAnsi="Times New Roman"/>
          <w:sz w:val="24"/>
        </w:rPr>
        <w:t>ая</w:t>
      </w:r>
      <w:r w:rsidR="00C1315A">
        <w:rPr>
          <w:rFonts w:ascii="Times New Roman" w:hAnsi="Times New Roman"/>
          <w:sz w:val="24"/>
        </w:rPr>
        <w:t xml:space="preserve"> </w:t>
      </w:r>
      <w:r w:rsidRPr="005665EE">
        <w:rPr>
          <w:rFonts w:ascii="Times New Roman" w:hAnsi="Times New Roman"/>
          <w:sz w:val="24"/>
        </w:rPr>
        <w:t>печатью организации;</w:t>
      </w:r>
    </w:p>
    <w:p w:rsidR="00C1315A" w:rsidRPr="00C1315A" w:rsidRDefault="00C1315A" w:rsidP="00C1315A">
      <w:pPr>
        <w:pStyle w:val="a6"/>
        <w:numPr>
          <w:ilvl w:val="0"/>
          <w:numId w:val="2"/>
        </w:numPr>
        <w:jc w:val="both"/>
        <w:rPr>
          <w:rFonts w:ascii="Times New Roman" w:hAnsi="Times New Roman"/>
          <w:sz w:val="24"/>
        </w:rPr>
      </w:pPr>
      <w:r w:rsidRPr="00C1315A">
        <w:rPr>
          <w:rFonts w:ascii="Times New Roman" w:hAnsi="Times New Roman"/>
          <w:sz w:val="24"/>
        </w:rPr>
        <w:t>Копия свидетельства ISO 14001:2004, OHSAS 18001:2007, за подписью руководителя организации и скрепленная печатью организации;</w:t>
      </w:r>
    </w:p>
    <w:p w:rsidR="00C1315A" w:rsidRPr="00C1315A" w:rsidRDefault="00C1315A" w:rsidP="00C1315A">
      <w:pPr>
        <w:pStyle w:val="a6"/>
        <w:numPr>
          <w:ilvl w:val="0"/>
          <w:numId w:val="2"/>
        </w:numPr>
        <w:tabs>
          <w:tab w:val="left" w:pos="1418"/>
        </w:tabs>
        <w:jc w:val="both"/>
        <w:rPr>
          <w:rFonts w:ascii="Times New Roman" w:hAnsi="Times New Roman"/>
          <w:sz w:val="24"/>
        </w:rPr>
      </w:pPr>
      <w:r w:rsidRPr="00C1315A">
        <w:rPr>
          <w:rFonts w:ascii="Times New Roman" w:hAnsi="Times New Roman"/>
          <w:sz w:val="24"/>
        </w:rPr>
        <w:t>Справка (в свободной форме за подписью руководителя организации и заверенная печатью организации) с расчетом и указанием информации:</w:t>
      </w:r>
    </w:p>
    <w:p w:rsidR="00C1315A" w:rsidRPr="00C1315A" w:rsidRDefault="00C1315A" w:rsidP="00C1315A">
      <w:pPr>
        <w:pStyle w:val="a6"/>
        <w:tabs>
          <w:tab w:val="left" w:pos="1418"/>
        </w:tabs>
        <w:ind w:left="1440"/>
        <w:jc w:val="both"/>
        <w:rPr>
          <w:rFonts w:ascii="Times New Roman" w:hAnsi="Times New Roman"/>
          <w:sz w:val="24"/>
        </w:rPr>
      </w:pPr>
      <w:r w:rsidRPr="00C1315A">
        <w:rPr>
          <w:rFonts w:ascii="Times New Roman" w:hAnsi="Times New Roman"/>
          <w:sz w:val="24"/>
        </w:rPr>
        <w:t xml:space="preserve">- объемы действующих обязательств контрагента (СМР, ПНР) в денежном выражении перед ОАО «Славнефть-ЯНОС», </w:t>
      </w:r>
      <w:r w:rsidR="00B5310E">
        <w:rPr>
          <w:rFonts w:ascii="Times New Roman" w:hAnsi="Times New Roman"/>
          <w:sz w:val="24"/>
        </w:rPr>
        <w:t>П</w:t>
      </w:r>
      <w:r w:rsidRPr="00C1315A">
        <w:rPr>
          <w:rFonts w:ascii="Times New Roman" w:hAnsi="Times New Roman"/>
          <w:sz w:val="24"/>
        </w:rPr>
        <w:t>АО «НК «Роснефть», ПАО «Газпром нефть»;</w:t>
      </w:r>
    </w:p>
    <w:p w:rsidR="002B4C96" w:rsidRPr="00C561F7" w:rsidRDefault="00C1315A" w:rsidP="00C1315A">
      <w:pPr>
        <w:pStyle w:val="a6"/>
        <w:tabs>
          <w:tab w:val="left" w:pos="1418"/>
        </w:tabs>
        <w:ind w:left="1440"/>
        <w:contextualSpacing w:val="0"/>
        <w:jc w:val="both"/>
        <w:rPr>
          <w:rFonts w:ascii="Times New Roman" w:hAnsi="Times New Roman"/>
          <w:sz w:val="24"/>
        </w:rPr>
      </w:pPr>
      <w:r w:rsidRPr="00C1315A">
        <w:rPr>
          <w:rFonts w:ascii="Times New Roman" w:hAnsi="Times New Roman"/>
          <w:sz w:val="24"/>
        </w:rPr>
        <w:t>- среднегодовой объем выполненных работ (СМР, ПНР) за последние 3 года (пре</w:t>
      </w:r>
      <w:r>
        <w:rPr>
          <w:rFonts w:ascii="Times New Roman" w:hAnsi="Times New Roman"/>
          <w:sz w:val="24"/>
        </w:rPr>
        <w:t>дшествующие году подачи оферты);</w:t>
      </w:r>
    </w:p>
    <w:p w:rsidR="005D57DA" w:rsidRDefault="00C1315A" w:rsidP="00C1315A">
      <w:pPr>
        <w:pStyle w:val="a6"/>
        <w:numPr>
          <w:ilvl w:val="0"/>
          <w:numId w:val="2"/>
        </w:numPr>
        <w:jc w:val="both"/>
        <w:rPr>
          <w:rFonts w:ascii="Times New Roman" w:hAnsi="Times New Roman"/>
          <w:sz w:val="24"/>
        </w:rPr>
      </w:pPr>
      <w:r w:rsidRPr="00C1315A">
        <w:rPr>
          <w:rFonts w:ascii="Times New Roman" w:hAnsi="Times New Roman"/>
          <w:sz w:val="24"/>
        </w:rPr>
        <w:t>Справка о согласии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«Смета-Багира» (или аналогичной программе);  предоставление сметных расчётов по опциону к договору (по п.1.3, 2.3, 2.5 договора) - ресурсным методом в программном комплексе «Смета-Багира», за подписью руководителя организации</w:t>
      </w:r>
      <w:r w:rsidR="005D57DA" w:rsidRPr="00C1315A">
        <w:rPr>
          <w:rFonts w:ascii="Times New Roman" w:hAnsi="Times New Roman"/>
          <w:sz w:val="24"/>
        </w:rPr>
        <w:t>;</w:t>
      </w:r>
    </w:p>
    <w:p w:rsidR="00C1315A" w:rsidRPr="00C1315A" w:rsidRDefault="00C1315A" w:rsidP="00C1315A">
      <w:pPr>
        <w:pStyle w:val="a6"/>
        <w:numPr>
          <w:ilvl w:val="0"/>
          <w:numId w:val="2"/>
        </w:numPr>
        <w:jc w:val="both"/>
        <w:rPr>
          <w:rFonts w:ascii="Times New Roman" w:hAnsi="Times New Roman"/>
          <w:sz w:val="24"/>
        </w:rPr>
      </w:pPr>
      <w:r w:rsidRPr="00C1315A">
        <w:rPr>
          <w:rFonts w:ascii="Times New Roman" w:hAnsi="Times New Roman"/>
          <w:sz w:val="24"/>
        </w:rPr>
        <w:t>Справка 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r>
        <w:rPr>
          <w:rFonts w:ascii="Times New Roman" w:hAnsi="Times New Roman"/>
          <w:sz w:val="24"/>
        </w:rPr>
        <w:t>;</w:t>
      </w:r>
    </w:p>
    <w:p w:rsidR="008E32E8" w:rsidRPr="00C1315A"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C1315A">
        <w:rPr>
          <w:rFonts w:ascii="Times New Roman" w:hAnsi="Times New Roman"/>
          <w:sz w:val="24"/>
        </w:rPr>
        <w:t>Перечень аффилированных организаций (</w:t>
      </w:r>
      <w:r w:rsidR="0037183C" w:rsidRPr="00C1315A">
        <w:rPr>
          <w:rFonts w:ascii="Times New Roman" w:hAnsi="Times New Roman"/>
          <w:sz w:val="24"/>
        </w:rPr>
        <w:t>Форма</w:t>
      </w:r>
      <w:r w:rsidRPr="00C1315A">
        <w:rPr>
          <w:rFonts w:ascii="Times New Roman" w:hAnsi="Times New Roman"/>
          <w:sz w:val="24"/>
        </w:rPr>
        <w:t xml:space="preserve"> № </w:t>
      </w:r>
      <w:r w:rsidR="00186AEA" w:rsidRPr="00C1315A">
        <w:rPr>
          <w:rFonts w:ascii="Times New Roman" w:hAnsi="Times New Roman"/>
          <w:sz w:val="24"/>
        </w:rPr>
        <w:t>5</w:t>
      </w:r>
      <w:r w:rsidRPr="00C1315A">
        <w:rPr>
          <w:rFonts w:ascii="Times New Roman" w:hAnsi="Times New Roman"/>
          <w:sz w:val="24"/>
        </w:rPr>
        <w:t xml:space="preserve"> к настоящему ПДО);</w:t>
      </w:r>
    </w:p>
    <w:p w:rsidR="00DE7BED" w:rsidRPr="00C1315A"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1315A">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C1315A">
        <w:rPr>
          <w:rFonts w:ascii="Times New Roman" w:hAnsi="Times New Roman"/>
          <w:sz w:val="24"/>
        </w:rPr>
        <w:t>менее 4 (ч</w:t>
      </w:r>
      <w:r w:rsidRPr="00C1315A">
        <w:rPr>
          <w:rFonts w:ascii="Times New Roman" w:hAnsi="Times New Roman"/>
          <w:sz w:val="24"/>
        </w:rPr>
        <w:t>етырех) месяцев после даты окончания приема оферт;</w:t>
      </w:r>
    </w:p>
    <w:p w:rsidR="00DE7BED" w:rsidRPr="00C1315A"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1315A">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sidRPr="00C1315A">
        <w:rPr>
          <w:rFonts w:ascii="Times New Roman" w:hAnsi="Times New Roman"/>
          <w:sz w:val="24"/>
        </w:rPr>
        <w:t xml:space="preserve"> со сквозной нумерацией</w:t>
      </w:r>
      <w:r w:rsidRPr="00C1315A">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lastRenderedPageBreak/>
        <w:t xml:space="preserve">Подписанный договор </w:t>
      </w:r>
      <w:r w:rsidR="0048023C">
        <w:rPr>
          <w:rFonts w:ascii="Times New Roman" w:hAnsi="Times New Roman"/>
          <w:sz w:val="24"/>
        </w:rPr>
        <w:t>ген</w:t>
      </w:r>
      <w:r w:rsidRPr="008C6979">
        <w:rPr>
          <w:rFonts w:ascii="Times New Roman" w:hAnsi="Times New Roman"/>
          <w:sz w:val="24"/>
        </w:rPr>
        <w:t>подряда (</w:t>
      </w:r>
      <w:r w:rsidR="0037183C">
        <w:rPr>
          <w:rFonts w:ascii="Times New Roman" w:hAnsi="Times New Roman"/>
          <w:sz w:val="24"/>
        </w:rPr>
        <w:t>Форма</w:t>
      </w:r>
      <w:r w:rsidRPr="008C6979">
        <w:rPr>
          <w:rFonts w:ascii="Times New Roman" w:hAnsi="Times New Roman"/>
          <w:sz w:val="24"/>
        </w:rPr>
        <w:t xml:space="preserve">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0613D9" w:rsidRPr="000613D9" w:rsidRDefault="000613D9" w:rsidP="000613D9">
      <w:pPr>
        <w:pStyle w:val="a6"/>
        <w:numPr>
          <w:ilvl w:val="0"/>
          <w:numId w:val="2"/>
        </w:numPr>
        <w:jc w:val="both"/>
        <w:rPr>
          <w:rFonts w:ascii="Times New Roman" w:hAnsi="Times New Roman"/>
          <w:sz w:val="24"/>
        </w:rPr>
      </w:pPr>
      <w:r w:rsidRPr="000613D9">
        <w:rPr>
          <w:rFonts w:ascii="Times New Roman" w:hAnsi="Times New Roman"/>
          <w:sz w:val="24"/>
        </w:rPr>
        <w:t>Протокол согласования договорной цены (Приложение №</w:t>
      </w:r>
      <w:r w:rsidR="003A4C3A">
        <w:rPr>
          <w:rFonts w:ascii="Times New Roman" w:hAnsi="Times New Roman"/>
          <w:sz w:val="24"/>
        </w:rPr>
        <w:t xml:space="preserve"> </w:t>
      </w:r>
      <w:r w:rsidRPr="000613D9">
        <w:rPr>
          <w:rFonts w:ascii="Times New Roman" w:hAnsi="Times New Roman"/>
          <w:sz w:val="24"/>
        </w:rPr>
        <w:t>1 к Договору генподряда), составленный согласно выдаваемым Заказчиком ведомостям объёмов работ, проектной документации, подписанный и скреплённый печатью организации в редакции Заказчика в 2-х экземплярах;</w:t>
      </w:r>
    </w:p>
    <w:p w:rsidR="000613D9" w:rsidRPr="000613D9" w:rsidRDefault="000613D9" w:rsidP="000613D9">
      <w:pPr>
        <w:pStyle w:val="a6"/>
        <w:numPr>
          <w:ilvl w:val="0"/>
          <w:numId w:val="2"/>
        </w:numPr>
        <w:jc w:val="both"/>
        <w:rPr>
          <w:rFonts w:ascii="Times New Roman" w:hAnsi="Times New Roman"/>
          <w:sz w:val="24"/>
        </w:rPr>
      </w:pPr>
      <w:r w:rsidRPr="000613D9">
        <w:rPr>
          <w:rFonts w:ascii="Times New Roman" w:hAnsi="Times New Roman"/>
          <w:sz w:val="24"/>
        </w:rPr>
        <w:t>График производства работ и освоения средств (приложение №</w:t>
      </w:r>
      <w:r w:rsidR="003A4C3A">
        <w:rPr>
          <w:rFonts w:ascii="Times New Roman" w:hAnsi="Times New Roman"/>
          <w:sz w:val="24"/>
        </w:rPr>
        <w:t xml:space="preserve"> </w:t>
      </w:r>
      <w:r w:rsidRPr="000613D9">
        <w:rPr>
          <w:rFonts w:ascii="Times New Roman" w:hAnsi="Times New Roman"/>
          <w:sz w:val="24"/>
        </w:rPr>
        <w:t>2 к договору Генподряда), который должен быть заполнен планируемыми объёмами выполняемых работ в стоимостном выражении, подписанный и скреплённый печатью организации в редакции Заказчика в 2-х экземплярах;</w:t>
      </w:r>
    </w:p>
    <w:p w:rsidR="000613D9" w:rsidRPr="000613D9" w:rsidRDefault="000613D9" w:rsidP="000613D9">
      <w:pPr>
        <w:pStyle w:val="a6"/>
        <w:numPr>
          <w:ilvl w:val="0"/>
          <w:numId w:val="2"/>
        </w:numPr>
        <w:jc w:val="both"/>
        <w:rPr>
          <w:rFonts w:ascii="Times New Roman" w:hAnsi="Times New Roman"/>
          <w:sz w:val="24"/>
        </w:rPr>
      </w:pPr>
      <w:r w:rsidRPr="000613D9">
        <w:rPr>
          <w:rFonts w:ascii="Times New Roman" w:hAnsi="Times New Roman"/>
          <w:sz w:val="24"/>
        </w:rPr>
        <w:t>Перечень материалов и оборудования поставки Заказчика (Приложение №</w:t>
      </w:r>
      <w:r w:rsidR="003A4C3A">
        <w:rPr>
          <w:rFonts w:ascii="Times New Roman" w:hAnsi="Times New Roman"/>
          <w:sz w:val="24"/>
        </w:rPr>
        <w:t xml:space="preserve"> </w:t>
      </w:r>
      <w:r w:rsidRPr="000613D9">
        <w:rPr>
          <w:rFonts w:ascii="Times New Roman" w:hAnsi="Times New Roman"/>
          <w:sz w:val="24"/>
        </w:rPr>
        <w:t>5 к Договору генподряда), подписанный и скреплённый печатью организации в редакции Заказчика в 2-х экземплярах;</w:t>
      </w:r>
    </w:p>
    <w:p w:rsidR="000613D9" w:rsidRPr="000613D9" w:rsidRDefault="000613D9" w:rsidP="000613D9">
      <w:pPr>
        <w:pStyle w:val="a6"/>
        <w:numPr>
          <w:ilvl w:val="0"/>
          <w:numId w:val="2"/>
        </w:numPr>
        <w:jc w:val="both"/>
        <w:rPr>
          <w:rFonts w:ascii="Times New Roman" w:hAnsi="Times New Roman"/>
          <w:sz w:val="24"/>
        </w:rPr>
      </w:pPr>
      <w:r w:rsidRPr="000613D9">
        <w:rPr>
          <w:rFonts w:ascii="Times New Roman" w:hAnsi="Times New Roman"/>
          <w:sz w:val="24"/>
        </w:rPr>
        <w:t>Регламент определения стоимости строительно-монтажных работ на последующие работы, до их полного завершения (приложение №</w:t>
      </w:r>
      <w:r w:rsidR="003A4C3A">
        <w:rPr>
          <w:rFonts w:ascii="Times New Roman" w:hAnsi="Times New Roman"/>
          <w:sz w:val="24"/>
        </w:rPr>
        <w:t xml:space="preserve"> </w:t>
      </w:r>
      <w:r w:rsidRPr="000613D9">
        <w:rPr>
          <w:rFonts w:ascii="Times New Roman" w:hAnsi="Times New Roman"/>
          <w:sz w:val="24"/>
        </w:rPr>
        <w:t>3 к договору) подписанный и скреплённый печатью организации в редакции Заказчика в 2-х экземплярах;</w:t>
      </w:r>
    </w:p>
    <w:p w:rsidR="000613D9" w:rsidRPr="000613D9" w:rsidRDefault="000613D9" w:rsidP="000613D9">
      <w:pPr>
        <w:pStyle w:val="a6"/>
        <w:numPr>
          <w:ilvl w:val="0"/>
          <w:numId w:val="2"/>
        </w:numPr>
        <w:jc w:val="both"/>
        <w:rPr>
          <w:rFonts w:ascii="Times New Roman" w:hAnsi="Times New Roman"/>
          <w:sz w:val="24"/>
        </w:rPr>
      </w:pPr>
      <w:r w:rsidRPr="000613D9">
        <w:rPr>
          <w:rFonts w:ascii="Times New Roman" w:hAnsi="Times New Roman"/>
          <w:sz w:val="24"/>
        </w:rPr>
        <w:t>Регламент определения стоимости пусконаладочных работ на последующие работы, до полного завершения (приложение №</w:t>
      </w:r>
      <w:r w:rsidR="003A4C3A">
        <w:rPr>
          <w:rFonts w:ascii="Times New Roman" w:hAnsi="Times New Roman"/>
          <w:sz w:val="24"/>
        </w:rPr>
        <w:t xml:space="preserve"> </w:t>
      </w:r>
      <w:r w:rsidRPr="000613D9">
        <w:rPr>
          <w:rFonts w:ascii="Times New Roman" w:hAnsi="Times New Roman"/>
          <w:sz w:val="24"/>
        </w:rPr>
        <w:t>4 к договору) подписанный и скреплённый печатью организации в редакции Заказчика в 2-х экземплярах;</w:t>
      </w:r>
    </w:p>
    <w:p w:rsidR="000613D9" w:rsidRPr="000613D9" w:rsidRDefault="000613D9" w:rsidP="000613D9">
      <w:pPr>
        <w:pStyle w:val="a6"/>
        <w:numPr>
          <w:ilvl w:val="0"/>
          <w:numId w:val="2"/>
        </w:numPr>
        <w:jc w:val="both"/>
        <w:rPr>
          <w:rFonts w:ascii="Times New Roman" w:hAnsi="Times New Roman"/>
          <w:sz w:val="24"/>
        </w:rPr>
      </w:pPr>
      <w:r w:rsidRPr="000613D9">
        <w:rPr>
          <w:rFonts w:ascii="Times New Roman" w:hAnsi="Times New Roman"/>
          <w:sz w:val="24"/>
        </w:rPr>
        <w:t>График погашения авансовых платежей (приложение №</w:t>
      </w:r>
      <w:r w:rsidR="003A4C3A">
        <w:rPr>
          <w:rFonts w:ascii="Times New Roman" w:hAnsi="Times New Roman"/>
          <w:sz w:val="24"/>
        </w:rPr>
        <w:t xml:space="preserve"> </w:t>
      </w:r>
      <w:r w:rsidRPr="000613D9">
        <w:rPr>
          <w:rFonts w:ascii="Times New Roman" w:hAnsi="Times New Roman"/>
          <w:sz w:val="24"/>
        </w:rPr>
        <w:t>6 к договору) – ПРИ НЕОБХОДИМОСТИ подписанный и скреплённый печатью организации в редакции Заказчика в 2-х экземплярах;</w:t>
      </w:r>
    </w:p>
    <w:p w:rsidR="000613D9" w:rsidRPr="000613D9" w:rsidRDefault="000613D9" w:rsidP="000613D9">
      <w:pPr>
        <w:pStyle w:val="a6"/>
        <w:numPr>
          <w:ilvl w:val="0"/>
          <w:numId w:val="2"/>
        </w:numPr>
        <w:jc w:val="both"/>
        <w:rPr>
          <w:rFonts w:ascii="Times New Roman" w:hAnsi="Times New Roman"/>
          <w:sz w:val="24"/>
        </w:rPr>
      </w:pPr>
      <w:r w:rsidRPr="000613D9">
        <w:rPr>
          <w:rFonts w:ascii="Times New Roman" w:hAnsi="Times New Roman"/>
          <w:sz w:val="24"/>
        </w:rPr>
        <w:t>Шкала штрафных санкций в области ПБ, ОТ и ОС (приложение №</w:t>
      </w:r>
      <w:r w:rsidR="003A4C3A">
        <w:rPr>
          <w:rFonts w:ascii="Times New Roman" w:hAnsi="Times New Roman"/>
          <w:sz w:val="24"/>
        </w:rPr>
        <w:t xml:space="preserve"> </w:t>
      </w:r>
      <w:r w:rsidRPr="000613D9">
        <w:rPr>
          <w:rFonts w:ascii="Times New Roman" w:hAnsi="Times New Roman"/>
          <w:sz w:val="24"/>
        </w:rPr>
        <w:t>7 к договору) подписанный и скреплённый печатью организации в редакции Заказчика в 2-х экземплярах;</w:t>
      </w:r>
    </w:p>
    <w:p w:rsidR="000613D9" w:rsidRPr="000613D9" w:rsidRDefault="000613D9" w:rsidP="000613D9">
      <w:pPr>
        <w:pStyle w:val="a6"/>
        <w:numPr>
          <w:ilvl w:val="0"/>
          <w:numId w:val="2"/>
        </w:numPr>
        <w:jc w:val="both"/>
        <w:rPr>
          <w:rFonts w:ascii="Times New Roman" w:hAnsi="Times New Roman"/>
          <w:sz w:val="24"/>
        </w:rPr>
      </w:pPr>
      <w:r w:rsidRPr="000613D9">
        <w:rPr>
          <w:rFonts w:ascii="Times New Roman" w:hAnsi="Times New Roman"/>
          <w:sz w:val="24"/>
        </w:rPr>
        <w:t xml:space="preserve">Расчет строительства объекта,  за подписью руководителя организации и скрепленный печатью организации (Форма № </w:t>
      </w:r>
      <w:r w:rsidR="003A4C3A">
        <w:rPr>
          <w:rFonts w:ascii="Times New Roman" w:hAnsi="Times New Roman"/>
          <w:sz w:val="24"/>
        </w:rPr>
        <w:t>8</w:t>
      </w:r>
      <w:r w:rsidRPr="000613D9">
        <w:rPr>
          <w:rFonts w:ascii="Times New Roman" w:hAnsi="Times New Roman"/>
          <w:sz w:val="24"/>
        </w:rPr>
        <w:t xml:space="preserve"> к настоящему ПДО);</w:t>
      </w:r>
    </w:p>
    <w:p w:rsidR="0048023C" w:rsidRDefault="00365ED1" w:rsidP="0048023C">
      <w:pPr>
        <w:pStyle w:val="a6"/>
        <w:numPr>
          <w:ilvl w:val="0"/>
          <w:numId w:val="2"/>
        </w:numPr>
        <w:contextualSpacing w:val="0"/>
        <w:jc w:val="both"/>
        <w:rPr>
          <w:rFonts w:ascii="Times New Roman" w:hAnsi="Times New Roman"/>
          <w:sz w:val="24"/>
        </w:rPr>
      </w:pPr>
      <w:r w:rsidRPr="0048023C">
        <w:rPr>
          <w:rFonts w:ascii="Times New Roman" w:hAnsi="Times New Roman"/>
          <w:sz w:val="24"/>
        </w:rPr>
        <w:t>Смет</w:t>
      </w:r>
      <w:r w:rsidR="0048023C" w:rsidRPr="0048023C">
        <w:rPr>
          <w:rFonts w:ascii="Times New Roman" w:hAnsi="Times New Roman"/>
          <w:sz w:val="24"/>
        </w:rPr>
        <w:t>ы</w:t>
      </w:r>
      <w:r w:rsidRPr="0048023C">
        <w:rPr>
          <w:rFonts w:ascii="Times New Roman" w:hAnsi="Times New Roman"/>
          <w:sz w:val="24"/>
        </w:rPr>
        <w:t xml:space="preserve">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 </w:t>
      </w:r>
      <w:r w:rsidR="0048023C" w:rsidRPr="0048023C">
        <w:rPr>
          <w:rFonts w:ascii="Times New Roman" w:hAnsi="Times New Roman"/>
          <w:b/>
          <w:sz w:val="24"/>
        </w:rPr>
        <w:t>в электронном виде в формате Word или Excel.</w:t>
      </w:r>
      <w:r w:rsidR="0048023C" w:rsidRPr="0048023C">
        <w:rPr>
          <w:rFonts w:ascii="Times New Roman" w:hAnsi="Times New Roman"/>
          <w:sz w:val="24"/>
        </w:rPr>
        <w:t xml:space="preserve"> По результатам проведенной закупки Победитель предоставляет оригинал</w:t>
      </w:r>
      <w:r w:rsidR="0048023C">
        <w:rPr>
          <w:rFonts w:ascii="Times New Roman" w:hAnsi="Times New Roman"/>
          <w:sz w:val="24"/>
        </w:rPr>
        <w:t>ы</w:t>
      </w:r>
      <w:r w:rsidR="0048023C" w:rsidRPr="0048023C">
        <w:rPr>
          <w:rFonts w:ascii="Times New Roman" w:hAnsi="Times New Roman"/>
          <w:sz w:val="24"/>
        </w:rPr>
        <w:t xml:space="preserve"> сметных расчетов</w:t>
      </w:r>
      <w:r w:rsidR="0048023C">
        <w:rPr>
          <w:rFonts w:ascii="Times New Roman" w:hAnsi="Times New Roman"/>
          <w:sz w:val="24"/>
        </w:rPr>
        <w:t>;</w:t>
      </w:r>
    </w:p>
    <w:p w:rsidR="00DE7BED" w:rsidRPr="0048023C" w:rsidRDefault="00DE7BED" w:rsidP="0048023C">
      <w:pPr>
        <w:pStyle w:val="a6"/>
        <w:numPr>
          <w:ilvl w:val="0"/>
          <w:numId w:val="2"/>
        </w:numPr>
        <w:contextualSpacing w:val="0"/>
        <w:jc w:val="both"/>
        <w:rPr>
          <w:rFonts w:ascii="Times New Roman" w:hAnsi="Times New Roman"/>
          <w:sz w:val="24"/>
        </w:rPr>
      </w:pPr>
      <w:r w:rsidRPr="0048023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48023C">
        <w:rPr>
          <w:rFonts w:ascii="Times New Roman" w:hAnsi="Times New Roman"/>
          <w:sz w:val="24"/>
        </w:rPr>
        <w:t xml:space="preserve"> со сквозной нумерацией</w:t>
      </w:r>
      <w:r w:rsidRPr="0048023C">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lastRenderedPageBreak/>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9462E5">
        <w:rPr>
          <w:rFonts w:ascii="Times New Roman" w:hAnsi="Times New Roman"/>
          <w:sz w:val="24"/>
        </w:rPr>
        <w:t>113</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w:t>
      </w:r>
      <w:r w:rsidR="00765595">
        <w:rPr>
          <w:rFonts w:ascii="Times New Roman" w:hAnsi="Times New Roman"/>
          <w:sz w:val="24"/>
        </w:rPr>
        <w:t>7</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6E57FB">
        <w:rPr>
          <w:rFonts w:ascii="Times New Roman" w:hAnsi="Times New Roman"/>
          <w:sz w:val="24"/>
        </w:rPr>
        <w:t>07.04.2017г.»</w:t>
      </w:r>
    </w:p>
    <w:p w:rsidR="00DE7BED" w:rsidRPr="00C561F7" w:rsidRDefault="00DE7BED" w:rsidP="00BA1A42">
      <w:pPr>
        <w:widowControl w:val="0"/>
        <w:overflowPunct w:val="0"/>
        <w:autoSpaceDE w:val="0"/>
        <w:autoSpaceDN w:val="0"/>
        <w:adjustRightInd w:val="0"/>
        <w:spacing w:before="6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BA1A42">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BA1A42">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BA1A42">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BA1A42">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BA1A42">
      <w:pPr>
        <w:spacing w:before="60"/>
        <w:ind w:left="708"/>
        <w:jc w:val="both"/>
        <w:rPr>
          <w:rFonts w:ascii="Times New Roman" w:hAnsi="Times New Roman"/>
          <w:b/>
          <w:sz w:val="24"/>
        </w:rPr>
      </w:pPr>
      <w:r w:rsidRPr="00C561F7">
        <w:rPr>
          <w:rFonts w:ascii="Times New Roman" w:hAnsi="Times New Roman"/>
          <w:b/>
          <w:sz w:val="24"/>
        </w:rPr>
        <w:t>Начало приема оферт – «</w:t>
      </w:r>
      <w:r w:rsidR="006E57FB">
        <w:rPr>
          <w:rFonts w:ascii="Times New Roman" w:hAnsi="Times New Roman"/>
          <w:b/>
          <w:sz w:val="24"/>
        </w:rPr>
        <w:t>07</w:t>
      </w:r>
      <w:r w:rsidRPr="00C561F7">
        <w:rPr>
          <w:rFonts w:ascii="Times New Roman" w:hAnsi="Times New Roman"/>
          <w:b/>
          <w:sz w:val="24"/>
        </w:rPr>
        <w:t xml:space="preserve">» </w:t>
      </w:r>
      <w:r w:rsidR="006E57FB">
        <w:rPr>
          <w:rFonts w:ascii="Times New Roman" w:hAnsi="Times New Roman"/>
          <w:b/>
          <w:sz w:val="24"/>
        </w:rPr>
        <w:t>апреля</w:t>
      </w:r>
      <w:r w:rsidRPr="00C561F7">
        <w:rPr>
          <w:rFonts w:ascii="Times New Roman" w:hAnsi="Times New Roman"/>
          <w:b/>
          <w:sz w:val="24"/>
        </w:rPr>
        <w:t xml:space="preserve"> </w:t>
      </w:r>
      <w:r w:rsidR="006E57FB">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BA1A42">
      <w:pPr>
        <w:spacing w:before="60"/>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6E57FB">
        <w:rPr>
          <w:rFonts w:ascii="Times New Roman" w:hAnsi="Times New Roman"/>
          <w:b/>
          <w:sz w:val="24"/>
        </w:rPr>
        <w:t>16:00 (МСК)</w:t>
      </w:r>
      <w:r w:rsidRPr="00C561F7">
        <w:rPr>
          <w:rFonts w:ascii="Times New Roman" w:hAnsi="Times New Roman"/>
          <w:b/>
          <w:sz w:val="24"/>
        </w:rPr>
        <w:t xml:space="preserve"> «</w:t>
      </w:r>
      <w:r w:rsidR="006E57FB">
        <w:rPr>
          <w:rFonts w:ascii="Times New Roman" w:hAnsi="Times New Roman"/>
          <w:b/>
          <w:sz w:val="24"/>
        </w:rPr>
        <w:t>21</w:t>
      </w:r>
      <w:r w:rsidRPr="00C561F7">
        <w:rPr>
          <w:rFonts w:ascii="Times New Roman" w:hAnsi="Times New Roman"/>
          <w:b/>
          <w:sz w:val="24"/>
        </w:rPr>
        <w:t xml:space="preserve">» </w:t>
      </w:r>
      <w:r w:rsidR="006E57FB">
        <w:rPr>
          <w:rFonts w:ascii="Times New Roman" w:hAnsi="Times New Roman"/>
          <w:b/>
          <w:sz w:val="24"/>
        </w:rPr>
        <w:t>апреля</w:t>
      </w:r>
      <w:r w:rsidRPr="00C561F7">
        <w:rPr>
          <w:rFonts w:ascii="Times New Roman" w:hAnsi="Times New Roman"/>
          <w:b/>
          <w:sz w:val="24"/>
        </w:rPr>
        <w:t xml:space="preserve"> </w:t>
      </w:r>
      <w:r w:rsidR="006E57FB">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BA1A42">
      <w:pPr>
        <w:spacing w:before="60"/>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6E57FB">
        <w:rPr>
          <w:rFonts w:ascii="Times New Roman" w:hAnsi="Times New Roman"/>
          <w:b/>
          <w:sz w:val="24"/>
        </w:rPr>
        <w:t>15</w:t>
      </w:r>
      <w:r w:rsidRPr="00C561F7">
        <w:rPr>
          <w:rFonts w:ascii="Times New Roman" w:hAnsi="Times New Roman"/>
          <w:b/>
          <w:sz w:val="24"/>
        </w:rPr>
        <w:t>»</w:t>
      </w:r>
      <w:r w:rsidR="006E57FB">
        <w:rPr>
          <w:rFonts w:ascii="Times New Roman" w:hAnsi="Times New Roman"/>
          <w:b/>
          <w:sz w:val="24"/>
        </w:rPr>
        <w:t xml:space="preserve"> июня 2017</w:t>
      </w:r>
      <w:r w:rsidRPr="00C561F7">
        <w:rPr>
          <w:rFonts w:ascii="Times New Roman" w:hAnsi="Times New Roman"/>
          <w:b/>
          <w:sz w:val="24"/>
        </w:rPr>
        <w:t xml:space="preserve"> года.</w:t>
      </w:r>
    </w:p>
    <w:p w:rsidR="00DE7BED" w:rsidRPr="00C561F7" w:rsidRDefault="00DE7BED" w:rsidP="00BA1A42">
      <w:pPr>
        <w:spacing w:before="60"/>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BA1A42">
      <w:pPr>
        <w:spacing w:before="60"/>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6934B3">
        <w:rPr>
          <w:rFonts w:ascii="Times New Roman" w:hAnsi="Times New Roman"/>
          <w:sz w:val="24"/>
        </w:rPr>
        <w:t>18</w:t>
      </w:r>
      <w:r w:rsidRPr="00C561F7">
        <w:rPr>
          <w:rFonts w:ascii="Times New Roman" w:hAnsi="Times New Roman"/>
          <w:sz w:val="24"/>
        </w:rPr>
        <w:t xml:space="preserve">» </w:t>
      </w:r>
      <w:r w:rsidR="006934B3">
        <w:rPr>
          <w:rFonts w:ascii="Times New Roman" w:hAnsi="Times New Roman"/>
          <w:sz w:val="24"/>
        </w:rPr>
        <w:t>апреля</w:t>
      </w:r>
      <w:r w:rsidRPr="00C561F7">
        <w:rPr>
          <w:rFonts w:ascii="Times New Roman" w:hAnsi="Times New Roman"/>
          <w:sz w:val="24"/>
        </w:rPr>
        <w:t xml:space="preserve"> </w:t>
      </w:r>
      <w:r w:rsidR="006934B3">
        <w:rPr>
          <w:rFonts w:ascii="Times New Roman" w:hAnsi="Times New Roman"/>
          <w:sz w:val="24"/>
        </w:rPr>
        <w:t>2017</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6934B3" w:rsidRPr="002B6C37" w:rsidRDefault="006934B3" w:rsidP="006934B3">
      <w:pPr>
        <w:spacing w:before="60"/>
        <w:jc w:val="both"/>
        <w:rPr>
          <w:rFonts w:ascii="Times New Roman" w:hAnsi="Times New Roman"/>
          <w:b/>
          <w:sz w:val="24"/>
          <w:u w:val="single"/>
        </w:rPr>
      </w:pPr>
      <w:r w:rsidRPr="002B6C37">
        <w:rPr>
          <w:rFonts w:ascii="Times New Roman" w:hAnsi="Times New Roman"/>
          <w:b/>
          <w:sz w:val="24"/>
          <w:u w:val="single"/>
        </w:rPr>
        <w:t>По вопросам технического характера обращаться:</w:t>
      </w:r>
    </w:p>
    <w:p w:rsidR="006934B3" w:rsidRDefault="006934B3" w:rsidP="006934B3">
      <w:pPr>
        <w:spacing w:before="0" w:line="276" w:lineRule="auto"/>
        <w:jc w:val="both"/>
        <w:rPr>
          <w:rFonts w:ascii="Times New Roman" w:hAnsi="Times New Roman"/>
          <w:sz w:val="24"/>
        </w:rPr>
      </w:pPr>
      <w:r>
        <w:rPr>
          <w:rFonts w:ascii="Times New Roman" w:hAnsi="Times New Roman"/>
          <w:sz w:val="24"/>
        </w:rPr>
        <w:t xml:space="preserve">Специалист </w:t>
      </w:r>
      <w:r w:rsidRPr="00C561F7">
        <w:rPr>
          <w:rFonts w:ascii="Times New Roman" w:hAnsi="Times New Roman"/>
          <w:sz w:val="24"/>
        </w:rPr>
        <w:t xml:space="preserve">отдела закупки услуг ОАО «Славнефть-ЯНОС» </w:t>
      </w:r>
    </w:p>
    <w:p w:rsidR="006934B3" w:rsidRPr="00C561F7" w:rsidRDefault="006934B3" w:rsidP="006934B3">
      <w:pPr>
        <w:spacing w:before="0" w:line="276" w:lineRule="auto"/>
        <w:jc w:val="both"/>
        <w:rPr>
          <w:rFonts w:ascii="Times New Roman" w:hAnsi="Times New Roman"/>
          <w:sz w:val="24"/>
        </w:rPr>
      </w:pPr>
      <w:r>
        <w:rPr>
          <w:rFonts w:ascii="Times New Roman" w:hAnsi="Times New Roman"/>
          <w:sz w:val="24"/>
        </w:rPr>
        <w:t>Прокофьева Елена Геннадьевна</w:t>
      </w:r>
      <w:r w:rsidRPr="00C561F7">
        <w:rPr>
          <w:rFonts w:ascii="Times New Roman" w:hAnsi="Times New Roman"/>
          <w:sz w:val="24"/>
        </w:rPr>
        <w:t>.</w:t>
      </w:r>
    </w:p>
    <w:p w:rsidR="006934B3" w:rsidRDefault="006934B3" w:rsidP="006934B3">
      <w:pPr>
        <w:spacing w:before="0" w:line="276" w:lineRule="auto"/>
        <w:jc w:val="both"/>
        <w:rPr>
          <w:rFonts w:ascii="Times New Roman" w:hAnsi="Times New Roman"/>
          <w:bCs/>
          <w:sz w:val="24"/>
        </w:rPr>
      </w:pPr>
      <w:r w:rsidRPr="00C561F7">
        <w:rPr>
          <w:rFonts w:ascii="Times New Roman" w:hAnsi="Times New Roman"/>
          <w:sz w:val="24"/>
        </w:rPr>
        <w:t xml:space="preserve">Контактные данные: телефон: (4852) 49-87-15, факс (4852) </w:t>
      </w:r>
      <w:r w:rsidRPr="00C561F7">
        <w:rPr>
          <w:rFonts w:ascii="Times New Roman" w:hAnsi="Times New Roman"/>
          <w:bCs/>
          <w:sz w:val="24"/>
        </w:rPr>
        <w:t xml:space="preserve">49-93-00 </w:t>
      </w:r>
    </w:p>
    <w:p w:rsidR="006934B3" w:rsidRPr="00BE4E37" w:rsidRDefault="006934B3" w:rsidP="006934B3">
      <w:pPr>
        <w:spacing w:before="0" w:line="276" w:lineRule="auto"/>
        <w:jc w:val="both"/>
        <w:rPr>
          <w:rFonts w:ascii="Times New Roman" w:hAnsi="Times New Roman"/>
          <w:sz w:val="24"/>
          <w:u w:val="single"/>
          <w:lang w:val="en-US"/>
        </w:rPr>
      </w:pPr>
      <w:r w:rsidRPr="00C561F7">
        <w:rPr>
          <w:rFonts w:ascii="Times New Roman" w:hAnsi="Times New Roman"/>
          <w:sz w:val="24"/>
          <w:lang w:val="en-US"/>
        </w:rPr>
        <w:t>E</w:t>
      </w:r>
      <w:r w:rsidRPr="00BE4E37">
        <w:rPr>
          <w:rFonts w:ascii="Times New Roman" w:hAnsi="Times New Roman"/>
          <w:sz w:val="24"/>
          <w:lang w:val="en-US"/>
        </w:rPr>
        <w:t>-</w:t>
      </w:r>
      <w:r w:rsidRPr="00C561F7">
        <w:rPr>
          <w:rFonts w:ascii="Times New Roman" w:hAnsi="Times New Roman"/>
          <w:sz w:val="24"/>
          <w:lang w:val="en-US"/>
        </w:rPr>
        <w:t>mail</w:t>
      </w:r>
      <w:r w:rsidRPr="00BE4E37">
        <w:rPr>
          <w:rFonts w:ascii="Times New Roman" w:hAnsi="Times New Roman"/>
          <w:sz w:val="24"/>
          <w:lang w:val="en-US"/>
        </w:rPr>
        <w:t>:</w:t>
      </w:r>
      <w:r w:rsidRPr="00BE4E37">
        <w:rPr>
          <w:rFonts w:ascii="Times New Roman" w:hAnsi="Times New Roman"/>
          <w:bCs/>
          <w:sz w:val="24"/>
          <w:lang w:val="en-US"/>
        </w:rPr>
        <w:t xml:space="preserve"> </w:t>
      </w:r>
      <w:hyperlink r:id="rId8" w:history="1">
        <w:r w:rsidRPr="00C561F7">
          <w:rPr>
            <w:rStyle w:val="a8"/>
            <w:rFonts w:ascii="Times New Roman" w:hAnsi="Times New Roman"/>
            <w:sz w:val="24"/>
            <w:lang w:val="en-US"/>
          </w:rPr>
          <w:t>ProkofievaEG</w:t>
        </w:r>
        <w:r w:rsidRPr="00BE4E37">
          <w:rPr>
            <w:rStyle w:val="a8"/>
            <w:rFonts w:ascii="Times New Roman" w:hAnsi="Times New Roman"/>
            <w:sz w:val="24"/>
            <w:lang w:val="en-US"/>
          </w:rPr>
          <w:t>@</w:t>
        </w:r>
        <w:r w:rsidRPr="00C561F7">
          <w:rPr>
            <w:rStyle w:val="a8"/>
            <w:rFonts w:ascii="Times New Roman" w:hAnsi="Times New Roman"/>
            <w:sz w:val="24"/>
            <w:lang w:val="en-US"/>
          </w:rPr>
          <w:t>yanos</w:t>
        </w:r>
        <w:r w:rsidRPr="00BE4E37">
          <w:rPr>
            <w:rStyle w:val="a8"/>
            <w:rFonts w:ascii="Times New Roman" w:hAnsi="Times New Roman"/>
            <w:sz w:val="24"/>
            <w:lang w:val="en-US"/>
          </w:rPr>
          <w:t>.</w:t>
        </w:r>
        <w:r w:rsidRPr="00C561F7">
          <w:rPr>
            <w:rStyle w:val="a8"/>
            <w:rFonts w:ascii="Times New Roman" w:hAnsi="Times New Roman"/>
            <w:sz w:val="24"/>
            <w:lang w:val="en-US"/>
          </w:rPr>
          <w:t>slavneft</w:t>
        </w:r>
        <w:r w:rsidRPr="00BE4E37">
          <w:rPr>
            <w:rStyle w:val="a8"/>
            <w:rFonts w:ascii="Times New Roman" w:hAnsi="Times New Roman"/>
            <w:sz w:val="24"/>
            <w:lang w:val="en-US"/>
          </w:rPr>
          <w:t>.</w:t>
        </w:r>
        <w:r w:rsidRPr="00C561F7">
          <w:rPr>
            <w:rStyle w:val="a8"/>
            <w:rFonts w:ascii="Times New Roman" w:hAnsi="Times New Roman"/>
            <w:sz w:val="24"/>
            <w:lang w:val="en-US"/>
          </w:rPr>
          <w:t>ru</w:t>
        </w:r>
      </w:hyperlink>
    </w:p>
    <w:p w:rsidR="006934B3" w:rsidRPr="002B6C37" w:rsidRDefault="00BA1A42" w:rsidP="006934B3">
      <w:pPr>
        <w:spacing w:before="60"/>
        <w:jc w:val="both"/>
        <w:rPr>
          <w:rFonts w:ascii="Times New Roman" w:hAnsi="Times New Roman"/>
          <w:b/>
          <w:sz w:val="24"/>
          <w:u w:val="single"/>
        </w:rPr>
      </w:pPr>
      <w:r w:rsidRPr="00CF2F76">
        <w:rPr>
          <w:rFonts w:ascii="Times New Roman" w:hAnsi="Times New Roman"/>
          <w:b/>
          <w:sz w:val="24"/>
          <w:u w:val="single"/>
          <w:lang w:val="en-US"/>
        </w:rPr>
        <w:t xml:space="preserve"> </w:t>
      </w:r>
      <w:r w:rsidR="006934B3" w:rsidRPr="002B6C37">
        <w:rPr>
          <w:rFonts w:ascii="Times New Roman" w:hAnsi="Times New Roman"/>
          <w:b/>
          <w:sz w:val="24"/>
          <w:u w:val="single"/>
        </w:rPr>
        <w:t>По вопросам организационного характера обращаться:</w:t>
      </w:r>
    </w:p>
    <w:p w:rsidR="006934B3" w:rsidRPr="002B6C37" w:rsidRDefault="006934B3" w:rsidP="006934B3">
      <w:pPr>
        <w:spacing w:before="0" w:line="276" w:lineRule="auto"/>
        <w:jc w:val="both"/>
        <w:rPr>
          <w:rFonts w:ascii="Times New Roman" w:hAnsi="Times New Roman"/>
          <w:sz w:val="24"/>
        </w:rPr>
      </w:pPr>
      <w:r w:rsidRPr="002B6C37">
        <w:rPr>
          <w:rFonts w:ascii="Times New Roman" w:hAnsi="Times New Roman"/>
          <w:sz w:val="24"/>
        </w:rPr>
        <w:t>Ведущий специалист Тендерного комитета ОАО «Славнефть-ЯНОС»</w:t>
      </w:r>
    </w:p>
    <w:p w:rsidR="006934B3" w:rsidRPr="002B6C37" w:rsidRDefault="006934B3" w:rsidP="006934B3">
      <w:pPr>
        <w:tabs>
          <w:tab w:val="left" w:pos="8273"/>
        </w:tabs>
        <w:spacing w:before="0" w:line="276" w:lineRule="auto"/>
        <w:jc w:val="both"/>
        <w:rPr>
          <w:rFonts w:ascii="Times New Roman" w:hAnsi="Times New Roman"/>
          <w:color w:val="FF0000"/>
          <w:sz w:val="24"/>
        </w:rPr>
      </w:pPr>
      <w:r w:rsidRPr="002B6C37">
        <w:rPr>
          <w:rFonts w:ascii="Times New Roman" w:hAnsi="Times New Roman"/>
          <w:sz w:val="24"/>
        </w:rPr>
        <w:t xml:space="preserve">Кузьменков Сергей Викторович. </w:t>
      </w:r>
    </w:p>
    <w:p w:rsidR="006934B3" w:rsidRDefault="006934B3" w:rsidP="006934B3">
      <w:pPr>
        <w:spacing w:before="0" w:line="276" w:lineRule="auto"/>
        <w:jc w:val="both"/>
        <w:rPr>
          <w:rFonts w:ascii="Times New Roman" w:hAnsi="Times New Roman"/>
          <w:sz w:val="24"/>
        </w:rPr>
      </w:pPr>
      <w:r w:rsidRPr="002B6C37">
        <w:rPr>
          <w:rFonts w:ascii="Times New Roman" w:hAnsi="Times New Roman"/>
          <w:sz w:val="24"/>
        </w:rPr>
        <w:lastRenderedPageBreak/>
        <w:t xml:space="preserve">Контактные данные: телефон: (4852) 49-81-14, факс: (4852) 49-93-00, </w:t>
      </w:r>
    </w:p>
    <w:p w:rsidR="006934B3" w:rsidRPr="002B6C37" w:rsidRDefault="006934B3" w:rsidP="006934B3">
      <w:pPr>
        <w:tabs>
          <w:tab w:val="left" w:pos="8273"/>
        </w:tabs>
        <w:spacing w:before="0" w:line="276" w:lineRule="auto"/>
        <w:jc w:val="both"/>
        <w:rPr>
          <w:rFonts w:ascii="Times New Roman" w:hAnsi="Times New Roman"/>
          <w:color w:val="FF0000"/>
          <w:sz w:val="24"/>
          <w:lang w:val="en-US"/>
        </w:rPr>
      </w:pPr>
      <w:r w:rsidRPr="002B6C37">
        <w:rPr>
          <w:rFonts w:ascii="Times New Roman" w:hAnsi="Times New Roman"/>
          <w:sz w:val="24"/>
          <w:lang w:val="en-US"/>
        </w:rPr>
        <w:t>E-mail:</w:t>
      </w:r>
      <w:r w:rsidRPr="002B6C37">
        <w:rPr>
          <w:rFonts w:ascii="Times New Roman" w:hAnsi="Times New Roman"/>
          <w:color w:val="FF0000"/>
          <w:sz w:val="24"/>
          <w:lang w:val="en-US"/>
        </w:rPr>
        <w:t xml:space="preserve"> </w:t>
      </w:r>
      <w:hyperlink r:id="rId9" w:history="1">
        <w:r w:rsidRPr="002B6C37">
          <w:rPr>
            <w:rStyle w:val="a8"/>
            <w:rFonts w:ascii="Times New Roman" w:hAnsi="Times New Roman"/>
            <w:sz w:val="24"/>
            <w:lang w:val="en-US"/>
          </w:rPr>
          <w:t>KuzmenkovSV@yanos.slavneft.ru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 xml:space="preserve">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w:t>
      </w:r>
      <w:r>
        <w:rPr>
          <w:rFonts w:ascii="Times New Roman" w:hAnsi="Times New Roman"/>
          <w:sz w:val="24"/>
        </w:rPr>
        <w:lastRenderedPageBreak/>
        <w:t>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 xml:space="preserve">+7 (4852) 49-93-33, электронная </w:t>
      </w:r>
      <w:r w:rsidR="00BA1A42">
        <w:rPr>
          <w:rFonts w:ascii="Times New Roman" w:hAnsi="Times New Roman"/>
          <w:sz w:val="24"/>
        </w:rPr>
        <w:t xml:space="preserve">почта </w:t>
      </w:r>
      <w:hyperlink r:id="rId10" w:history="1">
        <w:r w:rsidR="00BA1A42" w:rsidRPr="00F86EE6">
          <w:rPr>
            <w:rStyle w:val="a8"/>
            <w:rFonts w:ascii="Times New Roman" w:hAnsi="Times New Roman"/>
            <w:sz w:val="24"/>
          </w:rPr>
          <w:t>hotline@yanos.slavneft.ru</w:t>
        </w:r>
      </w:hyperlink>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9462E5">
        <w:rPr>
          <w:rFonts w:ascii="Times New Roman" w:hAnsi="Times New Roman"/>
          <w:sz w:val="24"/>
        </w:rPr>
        <w:t>113</w:t>
      </w:r>
      <w:r w:rsidR="00D549DA" w:rsidRPr="00C561F7">
        <w:rPr>
          <w:rFonts w:ascii="Times New Roman" w:hAnsi="Times New Roman"/>
          <w:sz w:val="24"/>
        </w:rPr>
        <w:t>-КС</w:t>
      </w:r>
      <w:r w:rsidR="00E85DE8" w:rsidRPr="00C561F7">
        <w:rPr>
          <w:rFonts w:ascii="Times New Roman" w:hAnsi="Times New Roman"/>
          <w:sz w:val="24"/>
        </w:rPr>
        <w:t>-201</w:t>
      </w:r>
      <w:r w:rsidR="00765595">
        <w:rPr>
          <w:rFonts w:ascii="Times New Roman" w:hAnsi="Times New Roman"/>
          <w:sz w:val="24"/>
        </w:rPr>
        <w:t>7</w:t>
      </w:r>
      <w:r w:rsidRPr="00C561F7">
        <w:rPr>
          <w:rFonts w:ascii="Times New Roman" w:hAnsi="Times New Roman"/>
          <w:sz w:val="24"/>
        </w:rPr>
        <w:t xml:space="preserve"> от </w:t>
      </w:r>
      <w:r w:rsidR="00BA1A42">
        <w:rPr>
          <w:rFonts w:ascii="Times New Roman" w:hAnsi="Times New Roman"/>
          <w:sz w:val="24"/>
        </w:rPr>
        <w:t>07.04.2017г.: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w:t>
      </w:r>
      <w:r w:rsidR="00D54AA2">
        <w:rPr>
          <w:rFonts w:ascii="Times New Roman" w:hAnsi="Times New Roman"/>
          <w:sz w:val="24"/>
        </w:rPr>
        <w:t xml:space="preserve">Форма </w:t>
      </w:r>
      <w:r w:rsidR="002C40E6">
        <w:rPr>
          <w:rFonts w:ascii="Times New Roman" w:hAnsi="Times New Roman"/>
          <w:sz w:val="24"/>
        </w:rPr>
        <w:t>№ 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Извещение о согласии сделать оферту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Предложение о заключении договора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w:t>
      </w:r>
      <w:r w:rsidR="0048023C">
        <w:rPr>
          <w:rFonts w:ascii="Times New Roman" w:hAnsi="Times New Roman"/>
          <w:sz w:val="24"/>
        </w:rPr>
        <w:t>Ген</w:t>
      </w:r>
      <w:r w:rsidR="00763AF5">
        <w:rPr>
          <w:rFonts w:ascii="Times New Roman" w:hAnsi="Times New Roman"/>
          <w:sz w:val="24"/>
        </w:rPr>
        <w:t xml:space="preserve">подряда </w:t>
      </w:r>
      <w:r w:rsidR="00682F70">
        <w:rPr>
          <w:rFonts w:ascii="Times New Roman" w:hAnsi="Times New Roman"/>
          <w:sz w:val="24"/>
        </w:rPr>
        <w:t xml:space="preserve"> 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r w:rsidR="00D55F59">
        <w:rPr>
          <w:rFonts w:ascii="Times New Roman" w:hAnsi="Times New Roman"/>
          <w:sz w:val="24"/>
        </w:rPr>
        <w:t>С</w:t>
      </w:r>
      <w:r w:rsidR="00923CDA" w:rsidRPr="00C561F7">
        <w:rPr>
          <w:rFonts w:ascii="Times New Roman" w:hAnsi="Times New Roman"/>
          <w:sz w:val="24"/>
        </w:rPr>
        <w:t xml:space="preserve">правка об опыте работы за последние </w:t>
      </w:r>
      <w:r w:rsidR="003057B9">
        <w:rPr>
          <w:rFonts w:ascii="Times New Roman" w:hAnsi="Times New Roman"/>
          <w:sz w:val="24"/>
        </w:rPr>
        <w:t>5 лет</w:t>
      </w:r>
      <w:r w:rsidR="00923CDA"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6</w:t>
      </w:r>
      <w:r w:rsidR="002C40E6" w:rsidRPr="002C40E6">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Справка о кадровых ресурсах в 1 экз.</w:t>
      </w:r>
      <w:r w:rsidR="00D27E52" w:rsidRPr="00D27E52">
        <w:t xml:space="preserve"> </w:t>
      </w:r>
      <w:r w:rsidR="00D27E52">
        <w:rPr>
          <w:rFonts w:ascii="Times New Roman" w:hAnsi="Times New Roman"/>
          <w:sz w:val="24"/>
        </w:rPr>
        <w:t>(</w:t>
      </w:r>
      <w:r w:rsidR="00D54AA2" w:rsidRPr="00D54AA2">
        <w:rPr>
          <w:rFonts w:ascii="Times New Roman" w:hAnsi="Times New Roman"/>
          <w:sz w:val="24"/>
        </w:rPr>
        <w:t xml:space="preserve">Форма </w:t>
      </w:r>
      <w:r w:rsidR="00D27E52">
        <w:rPr>
          <w:rFonts w:ascii="Times New Roman" w:hAnsi="Times New Roman"/>
          <w:sz w:val="24"/>
        </w:rPr>
        <w:t>№ 7</w:t>
      </w:r>
      <w:r w:rsidR="00D27E52" w:rsidRPr="00D27E52">
        <w:rPr>
          <w:rFonts w:ascii="Times New Roman" w:hAnsi="Times New Roman"/>
          <w:sz w:val="24"/>
        </w:rPr>
        <w:t>).</w:t>
      </w:r>
    </w:p>
    <w:p w:rsidR="00BC413E" w:rsidRDefault="0044404E" w:rsidP="00FF41DB">
      <w:pPr>
        <w:rPr>
          <w:rFonts w:ascii="Times New Roman" w:hAnsi="Times New Roman"/>
          <w:sz w:val="24"/>
        </w:rPr>
      </w:pPr>
      <w:r>
        <w:rPr>
          <w:rFonts w:ascii="Times New Roman" w:hAnsi="Times New Roman"/>
          <w:sz w:val="24"/>
        </w:rPr>
        <w:t xml:space="preserve">9. </w:t>
      </w:r>
      <w:r w:rsidR="00BC413E" w:rsidRPr="00BC413E">
        <w:rPr>
          <w:rFonts w:ascii="Times New Roman" w:hAnsi="Times New Roman"/>
          <w:sz w:val="24"/>
        </w:rPr>
        <w:t>Расчет строительства объекта</w:t>
      </w:r>
      <w:r w:rsidR="00BC413E">
        <w:rPr>
          <w:rFonts w:ascii="Times New Roman" w:hAnsi="Times New Roman"/>
          <w:sz w:val="24"/>
        </w:rPr>
        <w:t xml:space="preserve"> (Форма № 8).</w:t>
      </w:r>
    </w:p>
    <w:p w:rsidR="00F077B5" w:rsidRDefault="00BC413E" w:rsidP="00FF41DB">
      <w:pPr>
        <w:rPr>
          <w:rFonts w:ascii="Times New Roman" w:hAnsi="Times New Roman"/>
          <w:sz w:val="24"/>
        </w:rPr>
      </w:pPr>
      <w:r>
        <w:rPr>
          <w:rFonts w:ascii="Times New Roman" w:hAnsi="Times New Roman"/>
          <w:sz w:val="24"/>
        </w:rPr>
        <w:t xml:space="preserve">10. </w:t>
      </w:r>
      <w:r w:rsidRPr="00BC413E">
        <w:rPr>
          <w:rFonts w:ascii="Times New Roman" w:hAnsi="Times New Roman"/>
          <w:sz w:val="24"/>
        </w:rPr>
        <w:t xml:space="preserve"> </w:t>
      </w:r>
      <w:r w:rsidR="00F077B5" w:rsidRPr="00F077B5">
        <w:rPr>
          <w:rFonts w:ascii="Times New Roman" w:hAnsi="Times New Roman"/>
          <w:sz w:val="24"/>
        </w:rPr>
        <w:t>Методика оценки регламентов определения стоимости СМР и ПНР и авансов (Форма № 9).</w:t>
      </w:r>
    </w:p>
    <w:p w:rsidR="00531239" w:rsidRDefault="00F077B5" w:rsidP="00FF41DB">
      <w:pPr>
        <w:rPr>
          <w:rFonts w:ascii="Times New Roman" w:hAnsi="Times New Roman"/>
          <w:sz w:val="24"/>
        </w:rPr>
      </w:pPr>
      <w:r>
        <w:rPr>
          <w:rFonts w:ascii="Times New Roman" w:hAnsi="Times New Roman"/>
          <w:sz w:val="24"/>
        </w:rPr>
        <w:t xml:space="preserve">11. </w:t>
      </w:r>
      <w:r w:rsidR="00FF41DB" w:rsidRPr="00FF41DB">
        <w:rPr>
          <w:rFonts w:ascii="Times New Roman" w:hAnsi="Times New Roman"/>
          <w:sz w:val="24"/>
        </w:rPr>
        <w:t>Проект</w:t>
      </w:r>
      <w:r>
        <w:rPr>
          <w:rFonts w:ascii="Times New Roman" w:hAnsi="Times New Roman"/>
          <w:sz w:val="24"/>
        </w:rPr>
        <w:t xml:space="preserve">ы </w:t>
      </w:r>
    </w:p>
    <w:p w:rsidR="00F077B5" w:rsidRDefault="00FF41DB" w:rsidP="00FF41DB">
      <w:pPr>
        <w:rPr>
          <w:rFonts w:ascii="Times New Roman" w:hAnsi="Times New Roman"/>
          <w:bCs/>
          <w:sz w:val="24"/>
        </w:rPr>
      </w:pPr>
      <w:r>
        <w:rPr>
          <w:rFonts w:ascii="Times New Roman" w:hAnsi="Times New Roman"/>
          <w:sz w:val="24"/>
        </w:rPr>
        <w:t>1</w:t>
      </w:r>
      <w:r w:rsidR="00F077B5">
        <w:rPr>
          <w:rFonts w:ascii="Times New Roman" w:hAnsi="Times New Roman"/>
          <w:sz w:val="24"/>
        </w:rPr>
        <w:t>2</w:t>
      </w:r>
      <w:r w:rsidRPr="00FF41DB">
        <w:rPr>
          <w:rFonts w:ascii="Times New Roman" w:hAnsi="Times New Roman"/>
          <w:sz w:val="24"/>
        </w:rPr>
        <w:t>.</w:t>
      </w:r>
      <w:r>
        <w:rPr>
          <w:rFonts w:ascii="Times New Roman" w:hAnsi="Times New Roman"/>
          <w:sz w:val="24"/>
        </w:rPr>
        <w:t xml:space="preserve"> </w:t>
      </w:r>
      <w:r w:rsidR="00F077B5">
        <w:rPr>
          <w:rFonts w:ascii="Times New Roman" w:hAnsi="Times New Roman"/>
          <w:sz w:val="24"/>
        </w:rPr>
        <w:t>Ведомости объемов работ.</w:t>
      </w:r>
    </w:p>
    <w:p w:rsidR="00A7620E" w:rsidRDefault="00A7620E" w:rsidP="00E237E8">
      <w:pPr>
        <w:jc w:val="both"/>
        <w:rPr>
          <w:rFonts w:ascii="Times New Roman" w:hAnsi="Times New Roman"/>
          <w:bCs/>
          <w:sz w:val="24"/>
        </w:rPr>
      </w:pPr>
    </w:p>
    <w:p w:rsidR="00B326D4" w:rsidRDefault="00B326D4" w:rsidP="00E237E8">
      <w:pPr>
        <w:jc w:val="both"/>
        <w:rPr>
          <w:rFonts w:ascii="Times New Roman" w:hAnsi="Times New Roman"/>
          <w:b/>
          <w:sz w:val="24"/>
        </w:rPr>
      </w:pPr>
    </w:p>
    <w:p w:rsidR="0011018B" w:rsidRDefault="0011018B">
      <w:pPr>
        <w:rPr>
          <w:rFonts w:ascii="Times New Roman" w:hAnsi="Times New Roman"/>
          <w:b/>
          <w:sz w:val="24"/>
        </w:rPr>
      </w:pPr>
    </w:p>
    <w:p w:rsidR="00AB1531" w:rsidRDefault="00AE32FD" w:rsidP="00CF2F76">
      <w:pPr>
        <w:rPr>
          <w:rFonts w:ascii="Times New Roman" w:hAnsi="Times New Roman"/>
          <w:b/>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r w:rsidR="002D24C1">
        <w:rPr>
          <w:rFonts w:ascii="Times New Roman" w:hAnsi="Times New Roman"/>
          <w:b/>
          <w:sz w:val="24"/>
        </w:rPr>
        <w:t>Д.Ю.Уржумов</w:t>
      </w:r>
    </w:p>
    <w:p w:rsidR="00CF2F76" w:rsidRDefault="00CF2F76" w:rsidP="00CF2F76">
      <w:pPr>
        <w:rPr>
          <w:rFonts w:ascii="Times New Roman" w:hAnsi="Times New Roman"/>
          <w:b/>
        </w:rPr>
      </w:pPr>
    </w:p>
    <w:p w:rsidR="00D11890" w:rsidRDefault="00D11890" w:rsidP="00CF2F76">
      <w:pPr>
        <w:spacing w:before="0" w:line="276" w:lineRule="auto"/>
        <w:rPr>
          <w:rFonts w:ascii="Times New Roman" w:hAnsi="Times New Roman"/>
          <w:sz w:val="24"/>
        </w:rPr>
      </w:pPr>
      <w:bookmarkStart w:id="0" w:name="_GoBack"/>
      <w:bookmarkEnd w:id="0"/>
    </w:p>
    <w:sectPr w:rsidR="00D11890" w:rsidSect="00CF2F76">
      <w:footerReference w:type="default" r:id="rId11"/>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7FB" w:rsidRDefault="006E57FB" w:rsidP="00FB07D9">
      <w:pPr>
        <w:spacing w:before="0"/>
      </w:pPr>
      <w:r>
        <w:separator/>
      </w:r>
    </w:p>
  </w:endnote>
  <w:endnote w:type="continuationSeparator" w:id="0">
    <w:p w:rsidR="006E57FB" w:rsidRDefault="006E57FB"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7FB" w:rsidRDefault="006E57FB">
    <w:pPr>
      <w:pStyle w:val="af4"/>
      <w:jc w:val="right"/>
    </w:pPr>
    <w:r>
      <w:fldChar w:fldCharType="begin"/>
    </w:r>
    <w:r>
      <w:instrText xml:space="preserve"> PAGE   \* MERGEFORMAT </w:instrText>
    </w:r>
    <w:r>
      <w:fldChar w:fldCharType="separate"/>
    </w:r>
    <w:r w:rsidR="00CF2F76">
      <w:rPr>
        <w:noProof/>
      </w:rPr>
      <w:t>7</w:t>
    </w:r>
    <w:r>
      <w:rPr>
        <w:noProof/>
      </w:rPr>
      <w:fldChar w:fldCharType="end"/>
    </w:r>
  </w:p>
  <w:p w:rsidR="006E57FB" w:rsidRDefault="006E57FB">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7FB" w:rsidRDefault="006E57FB" w:rsidP="00FB07D9">
      <w:pPr>
        <w:spacing w:before="0"/>
      </w:pPr>
      <w:r>
        <w:separator/>
      </w:r>
    </w:p>
  </w:footnote>
  <w:footnote w:type="continuationSeparator" w:id="0">
    <w:p w:rsidR="006E57FB" w:rsidRDefault="006E57FB"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8"/>
  </w:num>
  <w:num w:numId="2">
    <w:abstractNumId w:val="21"/>
  </w:num>
  <w:num w:numId="3">
    <w:abstractNumId w:val="0"/>
  </w:num>
  <w:num w:numId="4">
    <w:abstractNumId w:val="17"/>
  </w:num>
  <w:num w:numId="5">
    <w:abstractNumId w:val="14"/>
  </w:num>
  <w:num w:numId="6">
    <w:abstractNumId w:val="24"/>
  </w:num>
  <w:num w:numId="7">
    <w:abstractNumId w:val="8"/>
  </w:num>
  <w:num w:numId="8">
    <w:abstractNumId w:val="15"/>
  </w:num>
  <w:num w:numId="9">
    <w:abstractNumId w:val="2"/>
  </w:num>
  <w:num w:numId="10">
    <w:abstractNumId w:val="19"/>
  </w:num>
  <w:num w:numId="11">
    <w:abstractNumId w:val="16"/>
  </w:num>
  <w:num w:numId="12">
    <w:abstractNumId w:val="12"/>
  </w:num>
  <w:num w:numId="13">
    <w:abstractNumId w:val="13"/>
  </w:num>
  <w:num w:numId="14">
    <w:abstractNumId w:val="22"/>
  </w:num>
  <w:num w:numId="15">
    <w:abstractNumId w:val="11"/>
  </w:num>
  <w:num w:numId="16">
    <w:abstractNumId w:val="10"/>
  </w:num>
  <w:num w:numId="17">
    <w:abstractNumId w:val="3"/>
  </w:num>
  <w:num w:numId="18">
    <w:abstractNumId w:val="20"/>
  </w:num>
  <w:num w:numId="19">
    <w:abstractNumId w:val="23"/>
  </w:num>
  <w:num w:numId="2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646"/>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23C"/>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6EA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FEA"/>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4B3"/>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57FB"/>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C9F"/>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09F4"/>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42"/>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2F7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AC03A8-20FB-43B7-8630-FE1905456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741E0-944E-45EE-AD01-638518678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7</Pages>
  <Words>3188</Words>
  <Characters>18178</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Сергей Кузьменков</cp:lastModifiedBy>
  <cp:revision>16</cp:revision>
  <cp:lastPrinted>2017-04-07T10:01:00Z</cp:lastPrinted>
  <dcterms:created xsi:type="dcterms:W3CDTF">2017-03-16T12:08:00Z</dcterms:created>
  <dcterms:modified xsi:type="dcterms:W3CDTF">2017-04-07T10:09:00Z</dcterms:modified>
</cp:coreProperties>
</file>